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Pr="00F23584" w:rsidRDefault="00FD0ECF" w:rsidP="000C2576">
                  <w:pPr>
                    <w:jc w:val="right"/>
                    <w:rPr>
                      <w:rFonts w:asciiTheme="minorHAnsi" w:hAnsiTheme="minorHAnsi" w:cstheme="minorHAnsi"/>
                    </w:rPr>
                  </w:pPr>
                  <w:r>
                    <w:rPr>
                      <w:noProof/>
                      <w:lang w:eastAsia="fr-FR"/>
                    </w:rPr>
                    <w:drawing>
                      <wp:anchor distT="0" distB="0" distL="114300" distR="114300" simplePos="0" relativeHeight="251661312" behindDoc="0" locked="0" layoutInCell="1" allowOverlap="1" wp14:anchorId="18385BF2" wp14:editId="452C1F57">
                        <wp:simplePos x="0" y="0"/>
                        <wp:positionH relativeFrom="margin">
                          <wp:posOffset>-47625</wp:posOffset>
                        </wp:positionH>
                        <wp:positionV relativeFrom="paragraph">
                          <wp:posOffset>45720</wp:posOffset>
                        </wp:positionV>
                        <wp:extent cx="1390650" cy="1258839"/>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125883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p w:rsidR="00FD0ECF" w:rsidRDefault="00FD0ECF" w:rsidP="000C2576">
                  <w:pPr>
                    <w:jc w:val="right"/>
                  </w:pPr>
                </w:p>
                <w:p w:rsidR="00FD0ECF" w:rsidRDefault="00FD0ECF" w:rsidP="000C2576">
                  <w:pPr>
                    <w:jc w:val="right"/>
                  </w:pPr>
                </w:p>
              </w:tc>
              <w:tc>
                <w:tcPr>
                  <w:tcW w:w="5544" w:type="dxa"/>
                </w:tcPr>
                <w:p w:rsidR="000C2576" w:rsidRDefault="000C2576" w:rsidP="000C2576">
                  <w:pPr>
                    <w:jc w:val="right"/>
                  </w:pPr>
                </w:p>
                <w:p w:rsidR="000C2576" w:rsidRPr="004446F3" w:rsidRDefault="00BD7D75" w:rsidP="000C2576">
                  <w:pPr>
                    <w:pStyle w:val="ZEmetteur"/>
                    <w:rPr>
                      <w:rFonts w:asciiTheme="minorHAnsi" w:hAnsiTheme="minorHAnsi" w:cstheme="minorHAnsi"/>
                      <w:sz w:val="26"/>
                      <w:szCs w:val="26"/>
                    </w:rPr>
                  </w:pPr>
                  <w:r>
                    <w:rPr>
                      <w:rFonts w:asciiTheme="minorHAnsi" w:hAnsiTheme="minorHAnsi" w:cstheme="minorHAnsi"/>
                      <w:sz w:val="26"/>
                      <w:szCs w:val="26"/>
                    </w:rPr>
                    <w:t>État-major des a</w:t>
                  </w:r>
                  <w:r w:rsidR="00665184" w:rsidRPr="004446F3">
                    <w:rPr>
                      <w:rFonts w:asciiTheme="minorHAnsi" w:hAnsiTheme="minorHAnsi" w:cstheme="minorHAnsi"/>
                      <w:sz w:val="26"/>
                      <w:szCs w:val="26"/>
                    </w:rPr>
                    <w:t>rmées</w:t>
                  </w:r>
                </w:p>
                <w:p w:rsidR="00665184" w:rsidRPr="004446F3" w:rsidRDefault="00665184" w:rsidP="000C2576">
                  <w:pPr>
                    <w:pStyle w:val="ZEmetteur"/>
                    <w:rPr>
                      <w:rFonts w:asciiTheme="minorHAnsi" w:hAnsiTheme="minorHAnsi" w:cstheme="minorHAnsi"/>
                      <w:sz w:val="26"/>
                      <w:szCs w:val="26"/>
                    </w:rPr>
                  </w:pPr>
                  <w:r w:rsidRPr="004446F3">
                    <w:rPr>
                      <w:rFonts w:asciiTheme="minorHAnsi" w:hAnsiTheme="minorHAnsi" w:cstheme="minorHAnsi"/>
                      <w:sz w:val="26"/>
                      <w:szCs w:val="26"/>
                    </w:rPr>
                    <w:t>Forces armées en Guyane</w:t>
                  </w:r>
                </w:p>
                <w:p w:rsidR="000C2576" w:rsidRPr="004446F3" w:rsidRDefault="00665184" w:rsidP="000C2576">
                  <w:pPr>
                    <w:pStyle w:val="ZEmetteur"/>
                    <w:rPr>
                      <w:sz w:val="26"/>
                      <w:szCs w:val="26"/>
                    </w:rPr>
                  </w:pPr>
                  <w:r w:rsidRPr="004446F3">
                    <w:rPr>
                      <w:rFonts w:asciiTheme="minorHAnsi" w:hAnsiTheme="minorHAnsi" w:cstheme="minorHAnsi"/>
                      <w:sz w:val="26"/>
                      <w:szCs w:val="26"/>
                    </w:rPr>
                    <w:t>DiCOM-GS</w:t>
                  </w:r>
                  <w:r w:rsidR="00DD0D3F" w:rsidRPr="004446F3">
                    <w:rPr>
                      <w:rFonts w:asciiTheme="minorHAnsi" w:hAnsiTheme="minorHAnsi" w:cstheme="minorHAnsi"/>
                      <w:sz w:val="26"/>
                      <w:szCs w:val="26"/>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CF2F64" w:rsidRPr="00700DA9" w:rsidRDefault="00CF2F64" w:rsidP="00CF2F64">
      <w:pPr>
        <w:rPr>
          <w:rFonts w:cs="Calibri"/>
          <w:b/>
          <w:bCs/>
          <w:szCs w:val="26"/>
        </w:rPr>
      </w:pPr>
      <w:r w:rsidRPr="00D21274">
        <w:rPr>
          <w:rFonts w:cs="Calibri"/>
          <w:b/>
          <w:bCs/>
          <w:szCs w:val="26"/>
        </w:rPr>
        <w:t xml:space="preserve">Fourniture, livraison et installation de gros matériel de restauration collective au profit des organismes soutenus par la </w:t>
      </w:r>
      <w:proofErr w:type="spellStart"/>
      <w:r w:rsidRPr="00D21274">
        <w:rPr>
          <w:rFonts w:cs="Calibri"/>
          <w:b/>
          <w:bCs/>
          <w:szCs w:val="26"/>
        </w:rPr>
        <w:t>DiCOM</w:t>
      </w:r>
      <w:proofErr w:type="spellEnd"/>
      <w:r w:rsidRPr="00D21274">
        <w:rPr>
          <w:rFonts w:cs="Calibri"/>
          <w:b/>
          <w:bCs/>
          <w:szCs w:val="26"/>
        </w:rPr>
        <w:t xml:space="preserve"> de Guyane</w:t>
      </w:r>
      <w:r w:rsidR="004C4B65">
        <w:rPr>
          <w:rFonts w:cs="Calibri"/>
          <w:b/>
          <w:bCs/>
          <w:szCs w:val="26"/>
        </w:rPr>
        <w:t>.</w:t>
      </w:r>
    </w:p>
    <w:p w:rsidR="001240BE" w:rsidRDefault="001240BE" w:rsidP="001240BE">
      <w:pPr>
        <w:tabs>
          <w:tab w:val="left" w:pos="426"/>
          <w:tab w:val="left" w:pos="851"/>
        </w:tabs>
        <w:spacing w:after="120"/>
        <w:jc w:val="both"/>
        <w:rPr>
          <w:rFonts w:asciiTheme="minorHAnsi" w:hAnsiTheme="minorHAnsi" w:cstheme="minorHAnsi"/>
          <w:szCs w:val="26"/>
          <w:highlight w:val="yellow"/>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5756A1">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5756A1" w:rsidRPr="005756A1">
        <w:rPr>
          <w:rFonts w:asciiTheme="minorHAnsi" w:hAnsiTheme="minorHAnsi" w:cstheme="minorHAnsi"/>
          <w:szCs w:val="26"/>
        </w:rPr>
        <w:t>39314000-6 Équipement de cuisine industrielle</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140176" w:rsidRPr="00C27AC7" w:rsidRDefault="005756A1" w:rsidP="005756A1">
      <w:pPr>
        <w:tabs>
          <w:tab w:val="left" w:pos="426"/>
          <w:tab w:val="left" w:pos="851"/>
        </w:tabs>
        <w:ind w:left="851"/>
        <w:jc w:val="both"/>
        <w:rPr>
          <w:rFonts w:asciiTheme="minorHAnsi" w:hAnsiTheme="minorHAnsi" w:cstheme="minorHAnsi"/>
          <w:szCs w:val="26"/>
        </w:rPr>
      </w:pPr>
      <w:r>
        <w:rPr>
          <w:rFonts w:ascii="MS Gothic" w:eastAsia="MS Gothic" w:hAnsi="MS Gothic" w:cstheme="minorHAnsi" w:hint="eastAsia"/>
          <w:szCs w:val="26"/>
        </w:rPr>
        <w:t>☒</w:t>
      </w:r>
      <w:r w:rsidR="00306430">
        <w:rPr>
          <w:rFonts w:asciiTheme="minorHAnsi" w:hAnsiTheme="minorHAnsi" w:cstheme="minorHAnsi"/>
          <w:szCs w:val="26"/>
        </w:rPr>
        <w:t xml:space="preserve"> à l’ensemble du marché public</w:t>
      </w:r>
      <w:r w:rsidR="00140176" w:rsidRPr="00C27AC7">
        <w:rPr>
          <w:rFonts w:asciiTheme="minorHAnsi" w:hAnsiTheme="minorHAnsi" w:cstheme="minorHAnsi"/>
          <w:i/>
          <w:iCs/>
          <w:szCs w:val="26"/>
        </w:rPr>
        <w:t> </w:t>
      </w:r>
      <w:r w:rsidR="00140176" w:rsidRPr="00C27AC7">
        <w:rPr>
          <w:rFonts w:asciiTheme="minorHAnsi" w:hAnsiTheme="minorHAnsi" w:cstheme="minorHAnsi"/>
          <w:iCs/>
          <w:szCs w:val="26"/>
        </w:rPr>
        <w:t>;</w:t>
      </w:r>
    </w:p>
    <w:p w:rsidR="00140176" w:rsidRPr="00C27AC7" w:rsidRDefault="00140176" w:rsidP="00140176">
      <w:pPr>
        <w:tabs>
          <w:tab w:val="left" w:pos="426"/>
          <w:tab w:val="left" w:pos="851"/>
        </w:tabs>
        <w:jc w:val="both"/>
        <w:rPr>
          <w:rFonts w:asciiTheme="minorHAnsi" w:hAnsiTheme="minorHAnsi" w:cstheme="minorHAnsi"/>
          <w:szCs w:val="26"/>
        </w:rPr>
      </w:pPr>
    </w:p>
    <w:p w:rsidR="00140176" w:rsidRPr="00C27AC7" w:rsidRDefault="00194351"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94105732"/>
          <w15:color w:val="000000"/>
          <w14:checkbox>
            <w14:checked w14:val="0"/>
            <w14:checkedState w14:val="2612" w14:font="MS Gothic"/>
            <w14:uncheckedState w14:val="2610" w14:font="MS Gothic"/>
          </w14:checkbox>
        </w:sdtPr>
        <w:sdtEndPr/>
        <w:sdtContent>
          <w:r w:rsidR="00140176" w:rsidRPr="00C27AC7">
            <w:rPr>
              <w:rFonts w:ascii="Segoe UI Symbol" w:eastAsia="MS Gothic" w:hAnsi="Segoe UI Symbol" w:cs="Segoe UI Symbol"/>
              <w:szCs w:val="26"/>
            </w:rPr>
            <w:t>☐</w:t>
          </w:r>
        </w:sdtContent>
      </w:sdt>
      <w:r w:rsidR="00140176" w:rsidRPr="00C27AC7">
        <w:rPr>
          <w:rFonts w:asciiTheme="minorHAnsi" w:hAnsiTheme="minorHAnsi" w:cstheme="minorHAnsi"/>
          <w:szCs w:val="26"/>
        </w:rPr>
        <w:tab/>
        <w:t xml:space="preserve"> au lot n° </w:t>
      </w:r>
      <w:sdt>
        <w:sdtPr>
          <w:rPr>
            <w:rFonts w:asciiTheme="minorHAnsi" w:hAnsiTheme="minorHAnsi" w:cstheme="minorHAnsi"/>
            <w:szCs w:val="26"/>
          </w:rPr>
          <w:id w:val="164602060"/>
          <w:placeholder>
            <w:docPart w:val="FE60ADFC13284742B34D74A27E66609D"/>
          </w:placeholder>
          <w:showingPlcHdr/>
          <w:text/>
        </w:sdtPr>
        <w:sdtEndPr/>
        <w:sdtContent>
          <w:r w:rsidR="00140176" w:rsidRPr="00C27AC7">
            <w:rPr>
              <w:rFonts w:asciiTheme="minorHAnsi" w:hAnsiTheme="minorHAnsi" w:cstheme="minorHAnsi"/>
              <w:szCs w:val="26"/>
            </w:rPr>
            <w:t>…………</w:t>
          </w:r>
        </w:sdtContent>
      </w:sdt>
      <w:r w:rsidR="00140176" w:rsidRPr="00C27AC7">
        <w:rPr>
          <w:rFonts w:asciiTheme="minorHAnsi" w:hAnsiTheme="minorHAnsi" w:cstheme="minorHAnsi"/>
          <w:szCs w:val="26"/>
        </w:rPr>
        <w:t xml:space="preserve"> ou aux lots n°</w:t>
      </w:r>
      <w:sdt>
        <w:sdtPr>
          <w:rPr>
            <w:rFonts w:asciiTheme="minorHAnsi" w:hAnsiTheme="minorHAnsi" w:cstheme="minorHAnsi"/>
            <w:szCs w:val="26"/>
          </w:rPr>
          <w:id w:val="-1390722976"/>
          <w:placeholder>
            <w:docPart w:val="E7DF1E85047B4CBEAB7BC046E75C2A50"/>
          </w:placeholder>
          <w:showingPlcHdr/>
          <w:text/>
        </w:sdtPr>
        <w:sdtEndPr/>
        <w:sdtContent>
          <w:r w:rsidR="00140176" w:rsidRPr="00C27AC7">
            <w:rPr>
              <w:rFonts w:asciiTheme="minorHAnsi" w:hAnsiTheme="minorHAnsi" w:cstheme="minorHAnsi"/>
              <w:szCs w:val="26"/>
            </w:rPr>
            <w:t>…………</w:t>
          </w:r>
        </w:sdtContent>
      </w:sdt>
      <w:r w:rsidR="00140176" w:rsidRPr="00C27AC7">
        <w:rPr>
          <w:rFonts w:asciiTheme="minorHAnsi" w:hAnsiTheme="minorHAnsi" w:cstheme="minorHAnsi"/>
          <w:szCs w:val="26"/>
        </w:rPr>
        <w:t xml:space="preserve"> du marché public ;</w:t>
      </w:r>
    </w:p>
    <w:p w:rsidR="00140176" w:rsidRPr="00C27AC7" w:rsidRDefault="00140176" w:rsidP="00140176">
      <w:pPr>
        <w:pStyle w:val="fcasegauche"/>
        <w:tabs>
          <w:tab w:val="left" w:pos="851"/>
        </w:tabs>
        <w:spacing w:after="0"/>
        <w:rPr>
          <w:rFonts w:asciiTheme="minorHAnsi" w:hAnsiTheme="minorHAnsi" w:cstheme="minorHAnsi"/>
          <w:szCs w:val="26"/>
        </w:rPr>
      </w:pP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0B3066" w:rsidRDefault="000B3066" w:rsidP="009F5EDA">
      <w:pPr>
        <w:tabs>
          <w:tab w:val="left" w:pos="851"/>
        </w:tabs>
        <w:spacing w:before="240"/>
        <w:jc w:val="both"/>
        <w:rPr>
          <w:rFonts w:asciiTheme="minorHAnsi" w:hAnsiTheme="minorHAnsi" w:cstheme="minorHAnsi"/>
          <w:szCs w:val="26"/>
        </w:rPr>
      </w:pPr>
    </w:p>
    <w:p w:rsidR="009B1CD0" w:rsidRPr="00C27AC7" w:rsidRDefault="009B1CD0" w:rsidP="009F5EDA">
      <w:pPr>
        <w:tabs>
          <w:tab w:val="left" w:pos="851"/>
        </w:tabs>
        <w:spacing w:before="240"/>
        <w:jc w:val="both"/>
        <w:rPr>
          <w:rFonts w:asciiTheme="minorHAnsi" w:hAnsiTheme="minorHAnsi" w:cstheme="minorHAnsi"/>
          <w:szCs w:val="26"/>
        </w:rPr>
      </w:pPr>
      <w:r w:rsidRPr="000B3066">
        <w:rPr>
          <w:rFonts w:asciiTheme="minorHAnsi" w:hAnsiTheme="minorHAnsi" w:cstheme="minorHAnsi"/>
          <w:szCs w:val="26"/>
        </w:rPr>
        <w:lastRenderedPageBreak/>
        <w:t>Ap</w:t>
      </w:r>
      <w:r w:rsidR="00C5526F" w:rsidRPr="000B3066">
        <w:rPr>
          <w:rFonts w:asciiTheme="minorHAnsi" w:hAnsiTheme="minorHAnsi" w:cstheme="minorHAnsi"/>
          <w:szCs w:val="26"/>
        </w:rPr>
        <w:t xml:space="preserve">rès avoir pris connaissance de toutes les </w:t>
      </w:r>
      <w:r w:rsidRPr="000B3066">
        <w:rPr>
          <w:rFonts w:asciiTheme="minorHAnsi" w:hAnsiTheme="minorHAnsi" w:cstheme="minorHAnsi"/>
          <w:szCs w:val="26"/>
        </w:rPr>
        <w:t xml:space="preserve">pièces </w:t>
      </w:r>
      <w:r w:rsidR="00C5526F" w:rsidRPr="000B3066">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0B3066" w:rsidRPr="000B3066">
            <w:rPr>
              <w:rFonts w:cs="Calibri"/>
              <w:szCs w:val="26"/>
            </w:rPr>
            <w:t>2025-11</w:t>
          </w:r>
        </w:sdtContent>
      </w:sdt>
      <w:r w:rsidR="00C5526F" w:rsidRPr="000B3066">
        <w:rPr>
          <w:rFonts w:asciiTheme="minorHAnsi" w:hAnsiTheme="minorHAnsi" w:cstheme="minorHAnsi"/>
          <w:szCs w:val="26"/>
        </w:rPr>
        <w:t xml:space="preserve">  et </w:t>
      </w:r>
      <w:r w:rsidRPr="000B3066">
        <w:rPr>
          <w:rFonts w:asciiTheme="minorHAnsi" w:hAnsiTheme="minorHAnsi" w:cstheme="minorHAnsi"/>
          <w:szCs w:val="26"/>
        </w:rPr>
        <w:t>constitutives</w:t>
      </w:r>
      <w:r w:rsidR="00603870" w:rsidRPr="000B3066">
        <w:rPr>
          <w:rFonts w:asciiTheme="minorHAnsi" w:hAnsiTheme="minorHAnsi" w:cstheme="minorHAnsi"/>
          <w:szCs w:val="26"/>
        </w:rPr>
        <w:t xml:space="preserve"> </w:t>
      </w:r>
      <w:r w:rsidRPr="000B3066">
        <w:rPr>
          <w:rFonts w:asciiTheme="minorHAnsi" w:hAnsiTheme="minorHAnsi" w:cstheme="minorHAnsi"/>
          <w:szCs w:val="26"/>
        </w:rPr>
        <w:t xml:space="preserve">du marché </w:t>
      </w:r>
      <w:r w:rsidR="00FE48C9" w:rsidRPr="000B3066">
        <w:rPr>
          <w:rFonts w:asciiTheme="minorHAnsi" w:hAnsiTheme="minorHAnsi" w:cstheme="minorHAnsi"/>
          <w:szCs w:val="26"/>
        </w:rPr>
        <w:t>public</w:t>
      </w:r>
      <w:r w:rsidR="00C5526F" w:rsidRPr="000B3066">
        <w:rPr>
          <w:rFonts w:asciiTheme="minorHAnsi" w:hAnsiTheme="minorHAnsi" w:cstheme="minorHAnsi"/>
          <w:szCs w:val="26"/>
        </w:rPr>
        <w:t xml:space="preserve"> </w:t>
      </w:r>
      <w:r w:rsidR="003543CF" w:rsidRPr="000B3066">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19435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194351"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194351"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194351"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19435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19435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19435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6701A3">
        <w:rPr>
          <w:rFonts w:asciiTheme="minorHAnsi" w:hAnsiTheme="minorHAnsi" w:cstheme="minorHAnsi"/>
          <w:szCs w:val="26"/>
        </w:rPr>
        <w:t>à</w:t>
      </w:r>
      <w:proofErr w:type="gramEnd"/>
      <w:r w:rsidRPr="006701A3">
        <w:rPr>
          <w:rFonts w:asciiTheme="minorHAnsi" w:hAnsiTheme="minorHAnsi" w:cstheme="minorHAnsi"/>
          <w:szCs w:val="26"/>
        </w:rPr>
        <w:t xml:space="preserve"> livrer les fournitures demandées aux prix indiqués dans l’annexe financière en annexe du</w:t>
      </w:r>
      <w:r w:rsidRPr="00C27AC7">
        <w:rPr>
          <w:rFonts w:asciiTheme="minorHAnsi" w:hAnsiTheme="minorHAnsi" w:cstheme="minorHAnsi"/>
          <w:szCs w:val="26"/>
        </w:rPr>
        <w:t xml:space="preserve">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194351"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lastRenderedPageBreak/>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B21DE7" w:rsidRDefault="0043437A" w:rsidP="00A60E41">
      <w:pPr>
        <w:keepNext/>
        <w:jc w:val="both"/>
        <w:rPr>
          <w:rFonts w:asciiTheme="minorHAnsi" w:hAnsiTheme="minorHAnsi" w:cstheme="minorHAnsi"/>
          <w:i/>
          <w:color w:val="2E74B5" w:themeColor="accent1" w:themeShade="BF"/>
          <w:szCs w:val="26"/>
          <w:highlight w:val="yellow"/>
        </w:rPr>
      </w:pPr>
    </w:p>
    <w:p w:rsidR="00B21DE7" w:rsidRPr="006701A3" w:rsidRDefault="00B21DE7" w:rsidP="00A60E41">
      <w:pPr>
        <w:keepNext/>
        <w:jc w:val="both"/>
        <w:rPr>
          <w:rFonts w:asciiTheme="minorHAnsi" w:hAnsiTheme="minorHAnsi" w:cstheme="minorHAnsi"/>
          <w:szCs w:val="26"/>
        </w:rPr>
      </w:pPr>
      <w:r w:rsidRPr="006701A3">
        <w:rPr>
          <w:rFonts w:asciiTheme="minorHAnsi" w:hAnsiTheme="minorHAnsi" w:cstheme="minorHAnsi"/>
          <w:szCs w:val="26"/>
        </w:rPr>
        <w:t>Sans objet</w:t>
      </w:r>
    </w:p>
    <w:p w:rsidR="00B21DE7" w:rsidRPr="00B21DE7" w:rsidRDefault="00B21DE7" w:rsidP="00A60E41">
      <w:pPr>
        <w:keepNext/>
        <w:jc w:val="both"/>
        <w:rPr>
          <w:rFonts w:asciiTheme="minorHAnsi" w:hAnsiTheme="minorHAnsi" w:cstheme="minorHAnsi"/>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lastRenderedPageBreak/>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3C131C" w:rsidRPr="00E106FE" w:rsidRDefault="003C131C" w:rsidP="00C14092">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sidR="00653420">
        <w:rPr>
          <w:rFonts w:asciiTheme="minorHAnsi" w:hAnsiTheme="minorHAnsi" w:cstheme="minorHAnsi"/>
          <w:szCs w:val="26"/>
        </w:rPr>
        <w:t xml:space="preserve">ainsi que </w:t>
      </w:r>
      <w:r w:rsidRPr="00E106FE">
        <w:rPr>
          <w:rFonts w:asciiTheme="minorHAnsi" w:hAnsiTheme="minorHAnsi" w:cstheme="minorHAnsi"/>
          <w:szCs w:val="26"/>
        </w:rPr>
        <w:t xml:space="preserve">la date de début d’exécution </w:t>
      </w:r>
      <w:r w:rsidR="00653420">
        <w:rPr>
          <w:rFonts w:asciiTheme="minorHAnsi" w:hAnsiTheme="minorHAnsi" w:cstheme="minorHAnsi"/>
          <w:szCs w:val="26"/>
        </w:rPr>
        <w:t xml:space="preserve">sont celles indiquées à </w:t>
      </w:r>
      <w:r w:rsidR="00653420" w:rsidRPr="0010632A">
        <w:rPr>
          <w:rFonts w:asciiTheme="minorHAnsi" w:hAnsiTheme="minorHAnsi" w:cstheme="minorHAnsi"/>
          <w:szCs w:val="26"/>
        </w:rPr>
        <w:t>l’article</w:t>
      </w:r>
      <w:r w:rsidRPr="0010632A">
        <w:rPr>
          <w:rFonts w:asciiTheme="minorHAnsi" w:hAnsiTheme="minorHAnsi" w:cstheme="minorHAnsi"/>
          <w:szCs w:val="26"/>
        </w:rPr>
        <w:t xml:space="preserve"> 2.3.3 du CCP</w:t>
      </w:r>
      <w:r w:rsidRPr="006E2B76">
        <w:rPr>
          <w:rFonts w:asciiTheme="minorHAnsi" w:hAnsiTheme="minorHAnsi" w:cstheme="minorHAnsi"/>
          <w:szCs w:val="26"/>
        </w:rPr>
        <w:t xml:space="preserve"> </w:t>
      </w:r>
      <w:r w:rsidR="00AB1438" w:rsidRPr="006E2B76">
        <w:rPr>
          <w:rFonts w:asciiTheme="minorHAnsi" w:hAnsiTheme="minorHAnsi" w:cstheme="minorHAnsi"/>
          <w:szCs w:val="26"/>
        </w:rPr>
        <w:t>n°</w:t>
      </w:r>
      <w:r w:rsidR="006E2B76" w:rsidRPr="006E2B76">
        <w:rPr>
          <w:rFonts w:asciiTheme="minorHAnsi" w:hAnsiTheme="minorHAnsi" w:cstheme="minorHAnsi"/>
          <w:szCs w:val="26"/>
        </w:rPr>
        <w:t>2025</w:t>
      </w:r>
      <w:r w:rsidRPr="006E2B76">
        <w:rPr>
          <w:rFonts w:asciiTheme="minorHAnsi" w:hAnsiTheme="minorHAnsi" w:cstheme="minorHAnsi"/>
          <w:szCs w:val="26"/>
        </w:rPr>
        <w:t>-</w:t>
      </w:r>
      <w:r w:rsidR="006E2B76" w:rsidRPr="006E2B76">
        <w:rPr>
          <w:rFonts w:asciiTheme="minorHAnsi" w:hAnsiTheme="minorHAnsi" w:cstheme="minorHAnsi"/>
          <w:szCs w:val="26"/>
        </w:rPr>
        <w:t>11</w:t>
      </w:r>
      <w:r w:rsidRPr="006E2B76">
        <w:rPr>
          <w:rFonts w:asciiTheme="minorHAnsi" w:hAnsiTheme="minorHAnsi" w:cstheme="minorHAnsi"/>
          <w:szCs w:val="26"/>
        </w:rPr>
        <w:t>.</w:t>
      </w:r>
    </w:p>
    <w:p w:rsidR="003C131C" w:rsidRPr="00C27AC7" w:rsidRDefault="003C131C" w:rsidP="003C131C">
      <w:pPr>
        <w:pStyle w:val="fcasegauche"/>
        <w:tabs>
          <w:tab w:val="left" w:pos="426"/>
          <w:tab w:val="left" w:pos="851"/>
        </w:tabs>
        <w:spacing w:after="0"/>
        <w:ind w:left="0" w:firstLine="0"/>
        <w:jc w:val="left"/>
        <w:rPr>
          <w:rFonts w:asciiTheme="minorHAnsi" w:hAnsiTheme="minorHAnsi" w:cstheme="minorHAnsi"/>
          <w:szCs w:val="26"/>
          <w:highlight w:val="yellow"/>
        </w:rPr>
      </w:pP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194351"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194351"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194351"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lastRenderedPageBreak/>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194351"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194351"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194351"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194351"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C27AC7"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117BE6" w:rsidRPr="00C27AC7" w:rsidRDefault="00653420" w:rsidP="00117BE6">
      <w:pPr>
        <w:keepNext/>
        <w:rPr>
          <w:rFonts w:asciiTheme="minorHAnsi" w:hAnsiTheme="minorHAnsi" w:cstheme="minorHAnsi"/>
          <w:szCs w:val="26"/>
        </w:rPr>
      </w:pPr>
      <w:r>
        <w:rPr>
          <w:rFonts w:asciiTheme="minorHAnsi" w:hAnsiTheme="minorHAnsi" w:cstheme="minorHAnsi"/>
          <w:szCs w:val="26"/>
        </w:rPr>
        <w:t>Ministère des Armées</w:t>
      </w:r>
    </w:p>
    <w:p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w:t>
      </w:r>
      <w:r w:rsidR="00FC2AED">
        <w:rPr>
          <w:rFonts w:asciiTheme="minorHAnsi" w:hAnsiTheme="minorHAnsi" w:cstheme="minorHAnsi"/>
          <w:szCs w:val="26"/>
        </w:rPr>
        <w:t>et</w:t>
      </w:r>
      <w:r w:rsidRPr="000A71A9">
        <w:rPr>
          <w:rFonts w:asciiTheme="minorHAnsi" w:hAnsiTheme="minorHAnsi" w:cstheme="minorHAnsi"/>
          <w:szCs w:val="26"/>
        </w:rPr>
        <w:t xml:space="preserve"> </w:t>
      </w:r>
    </w:p>
    <w:p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lastRenderedPageBreak/>
        <w:t xml:space="preserve">Groupement de soutien </w:t>
      </w:r>
      <w:r w:rsidR="00DD0D3F">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Téléphone : 05 94 39 59 60</w:t>
      </w:r>
    </w:p>
    <w:p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Pr="00CE6EAE">
          <w:rPr>
            <w:rStyle w:val="Lienhypertexte"/>
            <w:rFonts w:cs="Univers"/>
          </w:rPr>
          <w:t>dicom-guf-smp.referent.fct@intradef.gouv.fr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43437A" w:rsidRPr="00C27AC7" w:rsidRDefault="00117BE6" w:rsidP="00B96984">
      <w:pPr>
        <w:keepNext/>
        <w:jc w:val="both"/>
        <w:rPr>
          <w:rFonts w:asciiTheme="minorHAnsi" w:hAnsiTheme="minorHAnsi" w:cstheme="minorHAnsi"/>
          <w:bCs/>
          <w:szCs w:val="26"/>
        </w:rPr>
      </w:pPr>
      <w:r w:rsidRPr="00117BE6">
        <w:rPr>
          <w:rFonts w:asciiTheme="minorHAnsi" w:hAnsiTheme="minorHAnsi" w:cstheme="minorHAnsi"/>
          <w:bCs/>
          <w:szCs w:val="26"/>
        </w:rPr>
        <w:t xml:space="preserve">Monsieur le commissaire en chef de 1ère classe Franck MATAGUEZ, directeur </w:t>
      </w:r>
      <w:r w:rsidR="00617301">
        <w:rPr>
          <w:rFonts w:asciiTheme="minorHAnsi" w:hAnsiTheme="minorHAnsi" w:cstheme="minorHAnsi"/>
          <w:bCs/>
          <w:szCs w:val="26"/>
        </w:rPr>
        <w:t xml:space="preserve">du commissariat </w:t>
      </w:r>
      <w:r w:rsidR="00694612">
        <w:rPr>
          <w:rFonts w:asciiTheme="minorHAnsi" w:hAnsiTheme="minorHAnsi" w:cstheme="minorHAnsi"/>
          <w:bCs/>
          <w:szCs w:val="26"/>
        </w:rPr>
        <w:t xml:space="preserve">et </w:t>
      </w:r>
      <w:r w:rsidR="00617301">
        <w:rPr>
          <w:rFonts w:asciiTheme="minorHAnsi" w:hAnsiTheme="minorHAnsi" w:cstheme="minorHAnsi"/>
          <w:bCs/>
          <w:szCs w:val="26"/>
        </w:rPr>
        <w:t xml:space="preserve">chef du </w:t>
      </w:r>
      <w:r w:rsidR="00694612">
        <w:rPr>
          <w:rFonts w:asciiTheme="minorHAnsi" w:hAnsiTheme="minorHAnsi" w:cstheme="minorHAnsi"/>
          <w:bCs/>
          <w:szCs w:val="26"/>
        </w:rPr>
        <w:t xml:space="preserve">groupement de soutien </w:t>
      </w:r>
      <w:r w:rsidR="00DD0D3F">
        <w:rPr>
          <w:rFonts w:asciiTheme="minorHAnsi" w:hAnsiTheme="minorHAnsi" w:cstheme="minorHAnsi"/>
          <w:bCs/>
          <w:szCs w:val="26"/>
        </w:rPr>
        <w:t>commissariat</w:t>
      </w:r>
      <w:r w:rsidR="00694612">
        <w:rPr>
          <w:rFonts w:asciiTheme="minorHAnsi" w:hAnsiTheme="minorHAnsi" w:cstheme="minorHAnsi"/>
          <w:bCs/>
          <w:szCs w:val="26"/>
        </w:rPr>
        <w:t xml:space="preserve"> </w:t>
      </w:r>
      <w:r w:rsidRPr="00117BE6">
        <w:rPr>
          <w:rFonts w:asciiTheme="minorHAnsi" w:hAnsiTheme="minorHAnsi" w:cstheme="minorHAnsi"/>
          <w:bCs/>
          <w:szCs w:val="26"/>
        </w:rPr>
        <w:t>de Guyane</w:t>
      </w:r>
      <w:r w:rsidR="00DC1CEE">
        <w:rPr>
          <w:rFonts w:asciiTheme="minorHAnsi" w:hAnsiTheme="minorHAnsi" w:cstheme="minorHAnsi"/>
          <w:bCs/>
          <w:szCs w:val="26"/>
        </w:rPr>
        <w:t xml:space="preserve"> </w:t>
      </w:r>
      <w:r w:rsidR="002F7CA1">
        <w:rPr>
          <w:rFonts w:asciiTheme="minorHAnsi" w:hAnsiTheme="minorHAnsi" w:cstheme="minorHAnsi"/>
          <w:bCs/>
          <w:szCs w:val="26"/>
        </w:rPr>
        <w:t>à compter du 27 juillet 2023 (par décisio</w:t>
      </w:r>
      <w:r w:rsidR="00694612">
        <w:rPr>
          <w:rFonts w:asciiTheme="minorHAnsi" w:hAnsiTheme="minorHAnsi" w:cstheme="minorHAnsi"/>
          <w:bCs/>
          <w:szCs w:val="26"/>
        </w:rPr>
        <w:t xml:space="preserve">n n°1587/ARM/DCSCA/DIR/NP du 7 juillet </w:t>
      </w:r>
      <w:r w:rsidR="002F7CA1">
        <w:rPr>
          <w:rFonts w:asciiTheme="minorHAnsi" w:hAnsiTheme="minorHAnsi" w:cstheme="minorHAnsi"/>
          <w:bCs/>
          <w:szCs w:val="26"/>
        </w:rPr>
        <w:t>2023)</w:t>
      </w:r>
      <w:r w:rsidR="002F7CA1" w:rsidRPr="000146BC">
        <w:rPr>
          <w:rFonts w:asciiTheme="minorHAnsi" w:hAnsiTheme="minorHAnsi" w:cstheme="minorHAnsi"/>
          <w:bCs/>
          <w:szCs w:val="26"/>
        </w:rPr>
        <w: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 xml:space="preserve">Rue </w:t>
      </w:r>
      <w:proofErr w:type="spellStart"/>
      <w:r w:rsidRPr="00ED0312">
        <w:rPr>
          <w:rFonts w:asciiTheme="minorHAnsi" w:hAnsiTheme="minorHAnsi" w:cstheme="minorHAnsi"/>
          <w:bCs/>
          <w:szCs w:val="26"/>
        </w:rPr>
        <w:t>Fiedmond</w:t>
      </w:r>
      <w:proofErr w:type="spellEnd"/>
      <w:r w:rsidRPr="00ED0312">
        <w:rPr>
          <w:rFonts w:asciiTheme="minorHAnsi" w:hAnsiTheme="minorHAnsi" w:cstheme="minorHAnsi"/>
          <w:bCs/>
          <w:szCs w:val="26"/>
        </w:rPr>
        <w:t xml:space="preserve">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6E2B76" w:rsidRDefault="006F0242" w:rsidP="00140176">
      <w:pPr>
        <w:keepNext/>
        <w:jc w:val="both"/>
        <w:rPr>
          <w:rFonts w:asciiTheme="minorHAnsi" w:hAnsiTheme="minorHAnsi" w:cstheme="minorHAnsi"/>
          <w:szCs w:val="26"/>
        </w:rPr>
      </w:pPr>
      <w:r>
        <w:rPr>
          <w:rFonts w:asciiTheme="minorHAnsi" w:hAnsiTheme="minorHAnsi" w:cstheme="minorHAnsi"/>
          <w:szCs w:val="26"/>
        </w:rPr>
        <w:t>Annexe 1 – t</w:t>
      </w:r>
      <w:r w:rsidR="00140176" w:rsidRPr="006E2B76">
        <w:rPr>
          <w:rFonts w:asciiTheme="minorHAnsi" w:hAnsiTheme="minorHAnsi" w:cstheme="minorHAnsi"/>
          <w:szCs w:val="26"/>
        </w:rPr>
        <w:t>ableau de prix</w:t>
      </w:r>
      <w:r>
        <w:rPr>
          <w:rFonts w:asciiTheme="minorHAnsi" w:hAnsiTheme="minorHAnsi" w:cstheme="minorHAnsi"/>
          <w:szCs w:val="26"/>
        </w:rPr>
        <w:t> ;</w:t>
      </w:r>
    </w:p>
    <w:p w:rsidR="00140176" w:rsidRPr="006E2B76" w:rsidRDefault="006F0242"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 xml:space="preserve">Annexe </w:t>
      </w:r>
      <w:r w:rsidR="00CF3B5C">
        <w:rPr>
          <w:rFonts w:asciiTheme="minorHAnsi" w:hAnsiTheme="minorHAnsi" w:cstheme="minorHAnsi"/>
          <w:szCs w:val="26"/>
        </w:rPr>
        <w:t>2</w:t>
      </w:r>
      <w:r>
        <w:rPr>
          <w:rFonts w:asciiTheme="minorHAnsi" w:hAnsiTheme="minorHAnsi" w:cstheme="minorHAnsi"/>
          <w:szCs w:val="26"/>
        </w:rPr>
        <w:t xml:space="preserve"> </w:t>
      </w:r>
      <w:r w:rsidR="00140176" w:rsidRPr="006E2B76">
        <w:rPr>
          <w:rFonts w:asciiTheme="minorHAnsi" w:hAnsiTheme="minorHAnsi" w:cstheme="minorHAnsi"/>
          <w:szCs w:val="26"/>
        </w:rPr>
        <w:t xml:space="preserve">– </w:t>
      </w:r>
      <w:r>
        <w:rPr>
          <w:rFonts w:asciiTheme="minorHAnsi" w:hAnsiTheme="minorHAnsi" w:cstheme="minorHAnsi"/>
          <w:szCs w:val="26"/>
        </w:rPr>
        <w:t>a</w:t>
      </w:r>
      <w:r w:rsidR="00140176" w:rsidRPr="006E2B76">
        <w:rPr>
          <w:rFonts w:asciiTheme="minorHAnsi" w:hAnsiTheme="minorHAnsi" w:cstheme="minorHAnsi"/>
          <w:szCs w:val="26"/>
        </w:rPr>
        <w:t>nnexe complémentaire contenant :</w:t>
      </w:r>
    </w:p>
    <w:p w:rsidR="00140176" w:rsidRPr="006E2B76"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6E2B76">
        <w:rPr>
          <w:rFonts w:asciiTheme="minorHAnsi" w:hAnsiTheme="minorHAnsi" w:cstheme="minorHAnsi"/>
          <w:szCs w:val="26"/>
        </w:rPr>
        <w:t xml:space="preserve"> </w:t>
      </w:r>
      <w:proofErr w:type="gramStart"/>
      <w:r w:rsidRPr="006E2B76">
        <w:rPr>
          <w:rFonts w:asciiTheme="minorHAnsi" w:hAnsiTheme="minorHAnsi" w:cstheme="minorHAnsi"/>
          <w:szCs w:val="26"/>
        </w:rPr>
        <w:t>le</w:t>
      </w:r>
      <w:proofErr w:type="gramEnd"/>
      <w:r w:rsidRPr="006E2B76">
        <w:rPr>
          <w:rFonts w:asciiTheme="minorHAnsi" w:hAnsiTheme="minorHAnsi" w:cstheme="minorHAnsi"/>
          <w:szCs w:val="26"/>
        </w:rPr>
        <w:t xml:space="preserve"> numéro du marché public ; </w:t>
      </w:r>
    </w:p>
    <w:p w:rsidR="00140176"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6E2B76">
        <w:rPr>
          <w:rFonts w:asciiTheme="minorHAnsi" w:hAnsiTheme="minorHAnsi" w:cstheme="minorHAnsi"/>
          <w:szCs w:val="26"/>
        </w:rPr>
        <w:t xml:space="preserve"> </w:t>
      </w:r>
      <w:proofErr w:type="gramStart"/>
      <w:r w:rsidRPr="006E2B76">
        <w:rPr>
          <w:rFonts w:asciiTheme="minorHAnsi" w:hAnsiTheme="minorHAnsi" w:cstheme="minorHAnsi"/>
          <w:szCs w:val="26"/>
        </w:rPr>
        <w:t>le</w:t>
      </w:r>
      <w:proofErr w:type="gramEnd"/>
      <w:r w:rsidR="003C131C" w:rsidRPr="006E2B76">
        <w:rPr>
          <w:rFonts w:asciiTheme="minorHAnsi" w:hAnsiTheme="minorHAnsi" w:cstheme="minorHAnsi"/>
          <w:szCs w:val="26"/>
        </w:rPr>
        <w:t xml:space="preserve"> numéro d’engagement juridique ;</w:t>
      </w:r>
    </w:p>
    <w:p w:rsidR="00CF3B5C" w:rsidRPr="00194351" w:rsidRDefault="00CF3B5C" w:rsidP="00194351">
      <w:pPr>
        <w:keepNext/>
        <w:tabs>
          <w:tab w:val="left" w:pos="426"/>
        </w:tabs>
        <w:jc w:val="both"/>
        <w:rPr>
          <w:rFonts w:asciiTheme="minorHAnsi" w:hAnsiTheme="minorHAnsi" w:cstheme="minorHAnsi"/>
          <w:szCs w:val="26"/>
        </w:rPr>
      </w:pPr>
      <w:r w:rsidRPr="00194351">
        <w:rPr>
          <w:rFonts w:asciiTheme="minorHAnsi" w:hAnsiTheme="minorHAnsi" w:cstheme="minorHAnsi"/>
          <w:szCs w:val="26"/>
        </w:rPr>
        <w:t xml:space="preserve">Annexe </w:t>
      </w:r>
      <w:proofErr w:type="gramStart"/>
      <w:r w:rsidRPr="00CF3B5C">
        <w:rPr>
          <w:rFonts w:asciiTheme="minorHAnsi" w:hAnsiTheme="minorHAnsi" w:cstheme="minorHAnsi"/>
          <w:szCs w:val="26"/>
        </w:rPr>
        <w:t>3</w:t>
      </w:r>
      <w:r w:rsidRPr="00194351">
        <w:rPr>
          <w:rFonts w:asciiTheme="minorHAnsi" w:hAnsiTheme="minorHAnsi" w:cstheme="minorHAnsi"/>
          <w:szCs w:val="26"/>
        </w:rPr>
        <w:t xml:space="preserve">  –</w:t>
      </w:r>
      <w:proofErr w:type="gramEnd"/>
      <w:r w:rsidRPr="00194351">
        <w:rPr>
          <w:rFonts w:asciiTheme="minorHAnsi" w:hAnsiTheme="minorHAnsi" w:cstheme="minorHAnsi"/>
          <w:szCs w:val="26"/>
        </w:rPr>
        <w:t xml:space="preserve"> certificat de visite (facultatif) ;</w:t>
      </w:r>
    </w:p>
    <w:p w:rsidR="006F0242" w:rsidRPr="006F0242" w:rsidRDefault="006F0242" w:rsidP="006F0242">
      <w:pPr>
        <w:keepNext/>
        <w:tabs>
          <w:tab w:val="left" w:pos="426"/>
        </w:tabs>
        <w:jc w:val="both"/>
        <w:rPr>
          <w:rFonts w:asciiTheme="minorHAnsi" w:hAnsiTheme="minorHAnsi" w:cstheme="minorHAnsi"/>
          <w:szCs w:val="26"/>
        </w:rPr>
      </w:pPr>
      <w:r w:rsidRPr="006F0242">
        <w:rPr>
          <w:rFonts w:asciiTheme="minorHAnsi" w:hAnsiTheme="minorHAnsi" w:cstheme="minorHAnsi"/>
          <w:szCs w:val="26"/>
        </w:rPr>
        <w:t xml:space="preserve">Annexe </w:t>
      </w:r>
      <w:proofErr w:type="gramStart"/>
      <w:r>
        <w:rPr>
          <w:rFonts w:asciiTheme="minorHAnsi" w:hAnsiTheme="minorHAnsi" w:cstheme="minorHAnsi"/>
          <w:szCs w:val="26"/>
        </w:rPr>
        <w:t>4</w:t>
      </w:r>
      <w:r w:rsidRPr="006F0242">
        <w:rPr>
          <w:rFonts w:asciiTheme="minorHAnsi" w:hAnsiTheme="minorHAnsi" w:cstheme="minorHAnsi"/>
          <w:szCs w:val="26"/>
        </w:rPr>
        <w:t xml:space="preserve">  –</w:t>
      </w:r>
      <w:proofErr w:type="gramEnd"/>
      <w:r>
        <w:rPr>
          <w:rFonts w:asciiTheme="minorHAnsi" w:hAnsiTheme="minorHAnsi" w:cstheme="minorHAnsi"/>
          <w:szCs w:val="26"/>
        </w:rPr>
        <w:t xml:space="preserve"> déclaration de sous-traitance (facultatif)</w:t>
      </w:r>
      <w:r w:rsidR="00CF3B5C">
        <w:rPr>
          <w:rFonts w:asciiTheme="minorHAnsi" w:hAnsiTheme="minorHAnsi" w:cstheme="minorHAnsi"/>
          <w:szCs w:val="26"/>
        </w:rPr>
        <w:t>.</w:t>
      </w:r>
    </w:p>
    <w:p w:rsidR="003C131C" w:rsidRPr="006E2B76" w:rsidRDefault="003C131C" w:rsidP="003C131C">
      <w:pPr>
        <w:keepNext/>
        <w:tabs>
          <w:tab w:val="left" w:pos="426"/>
        </w:tabs>
        <w:suppressAutoHyphens w:val="0"/>
        <w:jc w:val="both"/>
        <w:rPr>
          <w:rFonts w:asciiTheme="minorHAnsi" w:hAnsiTheme="minorHAnsi" w:cstheme="minorHAnsi"/>
          <w:szCs w:val="26"/>
        </w:rPr>
      </w:pPr>
      <w:bookmarkStart w:id="0" w:name="_GoBack"/>
      <w:bookmarkEnd w:id="0"/>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194351">
            <w:rPr>
              <w:rStyle w:val="Numrodepage"/>
              <w:rFonts w:asciiTheme="minorHAnsi" w:hAnsiTheme="minorHAnsi" w:cstheme="minorHAnsi"/>
              <w:b/>
              <w:noProof/>
              <w:sz w:val="22"/>
              <w:szCs w:val="18"/>
            </w:rPr>
            <w:t>5</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194351">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B0361"/>
    <w:rsid w:val="000B3066"/>
    <w:rsid w:val="000C2576"/>
    <w:rsid w:val="000E0020"/>
    <w:rsid w:val="000E298C"/>
    <w:rsid w:val="000E7324"/>
    <w:rsid w:val="0010632A"/>
    <w:rsid w:val="00117BE6"/>
    <w:rsid w:val="0012196D"/>
    <w:rsid w:val="00122A3F"/>
    <w:rsid w:val="001240BE"/>
    <w:rsid w:val="001266B8"/>
    <w:rsid w:val="00130A1C"/>
    <w:rsid w:val="00140176"/>
    <w:rsid w:val="00143F6D"/>
    <w:rsid w:val="00163605"/>
    <w:rsid w:val="00166B56"/>
    <w:rsid w:val="00170589"/>
    <w:rsid w:val="00174505"/>
    <w:rsid w:val="00194351"/>
    <w:rsid w:val="001A7A04"/>
    <w:rsid w:val="001C40C0"/>
    <w:rsid w:val="001C733C"/>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2F7CA1"/>
    <w:rsid w:val="00306430"/>
    <w:rsid w:val="00322E63"/>
    <w:rsid w:val="00330117"/>
    <w:rsid w:val="00332B12"/>
    <w:rsid w:val="00334B6B"/>
    <w:rsid w:val="003543CF"/>
    <w:rsid w:val="00354C04"/>
    <w:rsid w:val="00385442"/>
    <w:rsid w:val="00385E76"/>
    <w:rsid w:val="00395F74"/>
    <w:rsid w:val="00396CF2"/>
    <w:rsid w:val="00397B94"/>
    <w:rsid w:val="003A11D7"/>
    <w:rsid w:val="003A4818"/>
    <w:rsid w:val="003A7270"/>
    <w:rsid w:val="003C131C"/>
    <w:rsid w:val="003D0ABE"/>
    <w:rsid w:val="004050FC"/>
    <w:rsid w:val="00423C13"/>
    <w:rsid w:val="00423E3F"/>
    <w:rsid w:val="0043437A"/>
    <w:rsid w:val="0043706E"/>
    <w:rsid w:val="004446F3"/>
    <w:rsid w:val="0044597F"/>
    <w:rsid w:val="00472C92"/>
    <w:rsid w:val="004823CB"/>
    <w:rsid w:val="00482710"/>
    <w:rsid w:val="004A7169"/>
    <w:rsid w:val="004B1148"/>
    <w:rsid w:val="004C4B65"/>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756A1"/>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3420"/>
    <w:rsid w:val="00654956"/>
    <w:rsid w:val="00660727"/>
    <w:rsid w:val="00665184"/>
    <w:rsid w:val="006701A3"/>
    <w:rsid w:val="00675829"/>
    <w:rsid w:val="00694612"/>
    <w:rsid w:val="0069581A"/>
    <w:rsid w:val="006A2766"/>
    <w:rsid w:val="006A37B0"/>
    <w:rsid w:val="006B5057"/>
    <w:rsid w:val="006B78B7"/>
    <w:rsid w:val="006C4338"/>
    <w:rsid w:val="006C5061"/>
    <w:rsid w:val="006D0D8D"/>
    <w:rsid w:val="006E1CCA"/>
    <w:rsid w:val="006E2B76"/>
    <w:rsid w:val="006F0242"/>
    <w:rsid w:val="006F3DF9"/>
    <w:rsid w:val="006F3FD5"/>
    <w:rsid w:val="00702EA6"/>
    <w:rsid w:val="007060E5"/>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34C6"/>
    <w:rsid w:val="0088680A"/>
    <w:rsid w:val="008B2A38"/>
    <w:rsid w:val="008B715D"/>
    <w:rsid w:val="008D6530"/>
    <w:rsid w:val="008E0D7C"/>
    <w:rsid w:val="008E59BB"/>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61E"/>
    <w:rsid w:val="009D7666"/>
    <w:rsid w:val="009F5EDA"/>
    <w:rsid w:val="00A01CFC"/>
    <w:rsid w:val="00A304B8"/>
    <w:rsid w:val="00A34D04"/>
    <w:rsid w:val="00A60E41"/>
    <w:rsid w:val="00A67484"/>
    <w:rsid w:val="00A83B56"/>
    <w:rsid w:val="00A92C0A"/>
    <w:rsid w:val="00AA1EDE"/>
    <w:rsid w:val="00AB1438"/>
    <w:rsid w:val="00AD6E73"/>
    <w:rsid w:val="00AE5761"/>
    <w:rsid w:val="00AE7831"/>
    <w:rsid w:val="00AF335D"/>
    <w:rsid w:val="00B02608"/>
    <w:rsid w:val="00B0289C"/>
    <w:rsid w:val="00B054DA"/>
    <w:rsid w:val="00B21DE7"/>
    <w:rsid w:val="00B63C60"/>
    <w:rsid w:val="00B87564"/>
    <w:rsid w:val="00B96984"/>
    <w:rsid w:val="00B97050"/>
    <w:rsid w:val="00BA44E5"/>
    <w:rsid w:val="00BB0391"/>
    <w:rsid w:val="00BB7FAE"/>
    <w:rsid w:val="00BC2AF0"/>
    <w:rsid w:val="00BC7EB5"/>
    <w:rsid w:val="00BD767E"/>
    <w:rsid w:val="00BD7D75"/>
    <w:rsid w:val="00BE6078"/>
    <w:rsid w:val="00BF33C1"/>
    <w:rsid w:val="00C14092"/>
    <w:rsid w:val="00C23457"/>
    <w:rsid w:val="00C27AC7"/>
    <w:rsid w:val="00C5526F"/>
    <w:rsid w:val="00C578AC"/>
    <w:rsid w:val="00C6194D"/>
    <w:rsid w:val="00C630AD"/>
    <w:rsid w:val="00C70811"/>
    <w:rsid w:val="00C83930"/>
    <w:rsid w:val="00C8619E"/>
    <w:rsid w:val="00C86F1F"/>
    <w:rsid w:val="00C91060"/>
    <w:rsid w:val="00C911FE"/>
    <w:rsid w:val="00CD185D"/>
    <w:rsid w:val="00CD46CC"/>
    <w:rsid w:val="00CE67FD"/>
    <w:rsid w:val="00CF2F64"/>
    <w:rsid w:val="00CF3B5C"/>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80A4F"/>
    <w:rsid w:val="00D90A00"/>
    <w:rsid w:val="00D97687"/>
    <w:rsid w:val="00DC1CEE"/>
    <w:rsid w:val="00DD0D3F"/>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23584"/>
    <w:rsid w:val="00F56D21"/>
    <w:rsid w:val="00F648C3"/>
    <w:rsid w:val="00F70CC8"/>
    <w:rsid w:val="00F7181E"/>
    <w:rsid w:val="00F92811"/>
    <w:rsid w:val="00FB4BFB"/>
    <w:rsid w:val="00FC2AED"/>
    <w:rsid w:val="00FC4E71"/>
    <w:rsid w:val="00FD0ECF"/>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p.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E60ADFC13284742B34D74A27E66609D"/>
        <w:category>
          <w:name w:val="Général"/>
          <w:gallery w:val="placeholder"/>
        </w:category>
        <w:types>
          <w:type w:val="bbPlcHdr"/>
        </w:types>
        <w:behaviors>
          <w:behavior w:val="content"/>
        </w:behaviors>
        <w:guid w:val="{247EEEF1-D8CF-48CF-910C-601A7CC249FB}"/>
      </w:docPartPr>
      <w:docPartBody>
        <w:p w:rsidR="00EF67AA" w:rsidRDefault="00861425" w:rsidP="00861425">
          <w:pPr>
            <w:pStyle w:val="FE60ADFC13284742B34D74A27E66609D1"/>
          </w:pPr>
          <w:r w:rsidRPr="00C27AC7">
            <w:rPr>
              <w:rFonts w:asciiTheme="minorHAnsi" w:hAnsiTheme="minorHAnsi" w:cstheme="minorHAnsi"/>
              <w:szCs w:val="26"/>
            </w:rPr>
            <w:t>…………</w:t>
          </w:r>
        </w:p>
      </w:docPartBody>
    </w:docPart>
    <w:docPart>
      <w:docPartPr>
        <w:name w:val="E7DF1E85047B4CBEAB7BC046E75C2A50"/>
        <w:category>
          <w:name w:val="Général"/>
          <w:gallery w:val="placeholder"/>
        </w:category>
        <w:types>
          <w:type w:val="bbPlcHdr"/>
        </w:types>
        <w:behaviors>
          <w:behavior w:val="content"/>
        </w:behaviors>
        <w:guid w:val="{631D3339-ADFA-41F3-BE72-35859B1ACEB1}"/>
      </w:docPartPr>
      <w:docPartBody>
        <w:p w:rsidR="00EF67AA" w:rsidRDefault="00861425" w:rsidP="00861425">
          <w:pPr>
            <w:pStyle w:val="E7DF1E85047B4CBEAB7BC046E75C2A50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021F2"/>
    <w:rsid w:val="00A3438B"/>
    <w:rsid w:val="00AF4E44"/>
    <w:rsid w:val="00B110D8"/>
    <w:rsid w:val="00B74B5C"/>
    <w:rsid w:val="00C06F9A"/>
    <w:rsid w:val="00D343C9"/>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5F467F202785491EB05759AD7635797A">
    <w:name w:val="5F467F202785491EB05759AD7635797A"/>
    <w:rsid w:val="00D343C9"/>
  </w:style>
  <w:style w:type="paragraph" w:customStyle="1" w:styleId="151155445B0E448F83529BA36A2BE84E">
    <w:name w:val="151155445B0E448F83529BA36A2BE84E"/>
    <w:rsid w:val="00D343C9"/>
  </w:style>
  <w:style w:type="paragraph" w:customStyle="1" w:styleId="3A66A37C8B6C484A9BB140F9EF239083">
    <w:name w:val="3A66A37C8B6C484A9BB140F9EF239083"/>
    <w:rsid w:val="00D343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40BC6-93A3-4B48-9333-8191AB93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1269</Words>
  <Characters>6985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8238</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GUITON Sarah ADC</cp:lastModifiedBy>
  <cp:revision>3</cp:revision>
  <cp:lastPrinted>2016-11-04T12:53:00Z</cp:lastPrinted>
  <dcterms:created xsi:type="dcterms:W3CDTF">2025-07-22T15:51:00Z</dcterms:created>
  <dcterms:modified xsi:type="dcterms:W3CDTF">2025-07-23T13:10:00Z</dcterms:modified>
</cp:coreProperties>
</file>